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F8999" w14:textId="77777777" w:rsidR="004F0032" w:rsidRPr="00634C13" w:rsidRDefault="004F0032" w:rsidP="004F0032">
      <w:pPr>
        <w:spacing w:line="360" w:lineRule="auto"/>
        <w:jc w:val="both"/>
        <w:rPr>
          <w:sz w:val="24"/>
          <w:szCs w:val="24"/>
        </w:rPr>
      </w:pPr>
      <w:bookmarkStart w:id="0" w:name="_Toc401753760"/>
    </w:p>
    <w:p w14:paraId="43CF176E" w14:textId="365C1490" w:rsidR="00E01968" w:rsidRDefault="004F0032" w:rsidP="00634C13">
      <w:pPr>
        <w:spacing w:line="360" w:lineRule="auto"/>
        <w:jc w:val="both"/>
        <w:rPr>
          <w:rFonts w:ascii="Calibri" w:hAnsi="Calibri"/>
          <w:b/>
          <w:szCs w:val="24"/>
        </w:rPr>
      </w:pPr>
      <w:r w:rsidRPr="00634C13">
        <w:rPr>
          <w:rFonts w:ascii="Calibri" w:hAnsi="Calibri"/>
          <w:szCs w:val="24"/>
        </w:rPr>
        <w:t xml:space="preserve">Numer sprawy: </w:t>
      </w:r>
      <w:r w:rsidR="00452E0C">
        <w:rPr>
          <w:rFonts w:ascii="Calibri" w:hAnsi="Calibri"/>
          <w:b/>
          <w:szCs w:val="24"/>
        </w:rPr>
        <w:t>174</w:t>
      </w:r>
      <w:bookmarkStart w:id="1" w:name="_GoBack"/>
      <w:bookmarkEnd w:id="1"/>
      <w:r w:rsidRPr="00634C13">
        <w:rPr>
          <w:rFonts w:ascii="Calibri" w:hAnsi="Calibri"/>
          <w:b/>
          <w:szCs w:val="24"/>
        </w:rPr>
        <w:t>/AP/2025/ZBM</w:t>
      </w:r>
      <w:r w:rsidR="00C43CAE" w:rsidRPr="00634C13">
        <w:rPr>
          <w:rFonts w:ascii="Calibri" w:hAnsi="Calibri"/>
          <w:b/>
          <w:szCs w:val="24"/>
        </w:rPr>
        <w:tab/>
      </w:r>
      <w:r w:rsidR="00C43CAE" w:rsidRPr="00634C13">
        <w:rPr>
          <w:rFonts w:ascii="Calibri" w:hAnsi="Calibri"/>
          <w:b/>
          <w:szCs w:val="24"/>
        </w:rPr>
        <w:tab/>
      </w:r>
      <w:r w:rsidR="00C43CAE" w:rsidRPr="00634C13">
        <w:rPr>
          <w:rFonts w:ascii="Calibri" w:hAnsi="Calibri"/>
          <w:b/>
          <w:szCs w:val="24"/>
        </w:rPr>
        <w:tab/>
      </w:r>
      <w:r w:rsidR="00E01968">
        <w:rPr>
          <w:rFonts w:ascii="Calibri" w:hAnsi="Calibri"/>
          <w:b/>
          <w:szCs w:val="24"/>
        </w:rPr>
        <w:t xml:space="preserve">                    </w:t>
      </w:r>
    </w:p>
    <w:p w14:paraId="1C446048" w14:textId="77777777" w:rsidR="00E01968" w:rsidRDefault="00E01968" w:rsidP="00634C13">
      <w:pPr>
        <w:spacing w:line="360" w:lineRule="auto"/>
        <w:jc w:val="both"/>
        <w:rPr>
          <w:rFonts w:ascii="Calibri" w:hAnsi="Calibri"/>
          <w:b/>
          <w:szCs w:val="24"/>
        </w:rPr>
      </w:pPr>
    </w:p>
    <w:p w14:paraId="213E939E" w14:textId="7AC2BFC8" w:rsidR="00416E3A" w:rsidRDefault="00C43CAE" w:rsidP="00E01968">
      <w:pPr>
        <w:spacing w:line="360" w:lineRule="auto"/>
        <w:jc w:val="right"/>
        <w:rPr>
          <w:rFonts w:ascii="Calibri" w:hAnsi="Calibri"/>
          <w:b/>
        </w:rPr>
      </w:pPr>
      <w:r w:rsidRPr="00634C13">
        <w:rPr>
          <w:rFonts w:ascii="Calibri" w:hAnsi="Calibri"/>
          <w:b/>
        </w:rPr>
        <w:t xml:space="preserve">Załącznik Nr </w:t>
      </w:r>
      <w:r w:rsidR="00E01968">
        <w:rPr>
          <w:rFonts w:ascii="Calibri" w:hAnsi="Calibri"/>
          <w:b/>
        </w:rPr>
        <w:t xml:space="preserve">1 do Ogłoszenia o zamówieniu </w:t>
      </w:r>
    </w:p>
    <w:p w14:paraId="717F3EF7" w14:textId="77777777" w:rsidR="00E01968" w:rsidRDefault="00E01968" w:rsidP="00E01968">
      <w:pPr>
        <w:spacing w:line="360" w:lineRule="auto"/>
        <w:rPr>
          <w:rFonts w:ascii="Calibri" w:hAnsi="Calibri"/>
          <w:b/>
        </w:rPr>
      </w:pPr>
    </w:p>
    <w:p w14:paraId="2D9AC7BC" w14:textId="77777777" w:rsidR="00402157" w:rsidRDefault="00402157" w:rsidP="00E01968">
      <w:pPr>
        <w:spacing w:line="360" w:lineRule="auto"/>
        <w:rPr>
          <w:rFonts w:ascii="Calibri" w:hAnsi="Calibri"/>
          <w:b/>
        </w:rPr>
      </w:pPr>
    </w:p>
    <w:p w14:paraId="09E84D76" w14:textId="78B1D848" w:rsidR="00C43CAE" w:rsidRDefault="00634C13" w:rsidP="004F1D67">
      <w:pPr>
        <w:spacing w:line="360" w:lineRule="auto"/>
        <w:jc w:val="center"/>
        <w:rPr>
          <w:rFonts w:ascii="Calibri" w:hAnsi="Calibri"/>
          <w:b/>
        </w:rPr>
      </w:pPr>
      <w:r w:rsidRPr="00634C13">
        <w:rPr>
          <w:rFonts w:ascii="Calibri" w:hAnsi="Calibri"/>
          <w:b/>
        </w:rPr>
        <w:t>Formularz ofertowy</w:t>
      </w:r>
    </w:p>
    <w:p w14:paraId="57D7EDF4" w14:textId="77777777" w:rsidR="00402157" w:rsidRPr="00967269" w:rsidRDefault="00402157" w:rsidP="00402157">
      <w:pPr>
        <w:rPr>
          <w:rFonts w:asciiTheme="minorHAnsi" w:hAnsiTheme="minorHAnsi" w:cstheme="minorHAnsi"/>
          <w:sz w:val="22"/>
          <w:szCs w:val="22"/>
        </w:rPr>
      </w:pPr>
    </w:p>
    <w:p w14:paraId="471DB4D4" w14:textId="3B25D0DC" w:rsidR="00E464A8" w:rsidRPr="00746667" w:rsidRDefault="00746667" w:rsidP="00746667">
      <w:pPr>
        <w:pStyle w:val="Nagwek"/>
        <w:tabs>
          <w:tab w:val="center" w:pos="4377"/>
          <w:tab w:val="right" w:pos="8934"/>
        </w:tabs>
        <w:ind w:right="562"/>
        <w:jc w:val="center"/>
        <w:rPr>
          <w:rFonts w:ascii="Calibri" w:hAnsi="Calibri"/>
          <w:i/>
          <w:szCs w:val="24"/>
        </w:rPr>
      </w:pPr>
      <w:r w:rsidRPr="00746667">
        <w:rPr>
          <w:i/>
        </w:rPr>
        <w:t>wykonanie usług w zakresie koszenia trawy i przycinania żywopłotów wraz z wywozem skoszonej trawy</w:t>
      </w:r>
      <w:r>
        <w:rPr>
          <w:i/>
        </w:rPr>
        <w:t xml:space="preserve">                         </w:t>
      </w:r>
      <w:r w:rsidRPr="00746667">
        <w:rPr>
          <w:i/>
        </w:rPr>
        <w:t xml:space="preserve"> i odpadów z cięcia żywopłotów.</w:t>
      </w:r>
    </w:p>
    <w:p w14:paraId="30CE665A" w14:textId="208BD24C" w:rsidR="009150C0" w:rsidRPr="00406AC8" w:rsidRDefault="003F3209" w:rsidP="00406AC8">
      <w:pPr>
        <w:pStyle w:val="Nagwek"/>
        <w:tabs>
          <w:tab w:val="center" w:pos="4377"/>
          <w:tab w:val="right" w:pos="8934"/>
        </w:tabs>
        <w:ind w:right="562"/>
        <w:jc w:val="both"/>
        <w:rPr>
          <w:b/>
          <w:sz w:val="24"/>
          <w:szCs w:val="24"/>
        </w:rPr>
      </w:pPr>
      <w:r w:rsidRPr="00634C13">
        <w:rPr>
          <w:rFonts w:ascii="Calibri" w:hAnsi="Calibri"/>
          <w:b/>
          <w:szCs w:val="24"/>
        </w:rPr>
        <w:tab/>
      </w:r>
      <w:r w:rsidRPr="00634C13">
        <w:rPr>
          <w:rFonts w:ascii="Calibri" w:hAnsi="Calibri"/>
          <w:b/>
          <w:szCs w:val="24"/>
        </w:rPr>
        <w:tab/>
      </w:r>
      <w:r w:rsidRPr="00634C13">
        <w:rPr>
          <w:rFonts w:ascii="Calibri" w:hAnsi="Calibri"/>
          <w:b/>
          <w:szCs w:val="24"/>
        </w:rPr>
        <w:tab/>
      </w:r>
      <w:bookmarkEnd w:id="0"/>
      <w:r w:rsidR="00DB67BD" w:rsidRPr="00634C13">
        <w:rPr>
          <w:rFonts w:ascii="Calibri" w:hAnsi="Calibri"/>
          <w:b/>
          <w:szCs w:val="24"/>
        </w:rPr>
        <w:t xml:space="preserve">     </w:t>
      </w:r>
    </w:p>
    <w:p w14:paraId="6463D537" w14:textId="77777777" w:rsidR="00943330" w:rsidRDefault="00943330" w:rsidP="00634C13">
      <w:pPr>
        <w:spacing w:line="276" w:lineRule="auto"/>
        <w:jc w:val="both"/>
        <w:rPr>
          <w:rFonts w:ascii="Calibri" w:hAnsi="Calibri"/>
          <w:b/>
          <w:szCs w:val="24"/>
        </w:rPr>
      </w:pPr>
    </w:p>
    <w:p w14:paraId="090A34BC" w14:textId="77777777" w:rsidR="00746667" w:rsidRDefault="00746667" w:rsidP="00634C13">
      <w:pPr>
        <w:spacing w:line="276" w:lineRule="auto"/>
        <w:jc w:val="both"/>
        <w:rPr>
          <w:rFonts w:ascii="Calibri" w:hAnsi="Calibri"/>
          <w:b/>
          <w:szCs w:val="24"/>
        </w:rPr>
      </w:pPr>
    </w:p>
    <w:p w14:paraId="5A7EF690" w14:textId="77777777" w:rsidR="00746667" w:rsidRDefault="00746667" w:rsidP="00634C13">
      <w:pPr>
        <w:spacing w:line="276" w:lineRule="auto"/>
        <w:jc w:val="both"/>
        <w:rPr>
          <w:rFonts w:ascii="Calibri" w:hAnsi="Calibri"/>
          <w:b/>
          <w:szCs w:val="24"/>
        </w:rPr>
      </w:pPr>
    </w:p>
    <w:p w14:paraId="296A6379" w14:textId="0D50F892" w:rsidR="005024E1" w:rsidRPr="00634C13" w:rsidRDefault="00221437" w:rsidP="00634C13">
      <w:pPr>
        <w:spacing w:line="276" w:lineRule="auto"/>
        <w:jc w:val="both"/>
        <w:rPr>
          <w:b/>
          <w:sz w:val="24"/>
          <w:szCs w:val="24"/>
        </w:rPr>
      </w:pPr>
      <w:r w:rsidRPr="00634C13">
        <w:rPr>
          <w:rFonts w:ascii="Calibri" w:hAnsi="Calibri"/>
          <w:b/>
          <w:szCs w:val="24"/>
        </w:rPr>
        <w:t>Nazwa i adres WYKONAWCY</w:t>
      </w:r>
      <w:r w:rsidR="005024E1" w:rsidRPr="00634C13">
        <w:rPr>
          <w:rStyle w:val="Odwoanieprzypisudolnego"/>
          <w:rFonts w:ascii="Calibri" w:hAnsi="Calibri"/>
          <w:b/>
          <w:szCs w:val="24"/>
        </w:rPr>
        <w:footnoteReference w:id="1"/>
      </w:r>
    </w:p>
    <w:p w14:paraId="061CFE98" w14:textId="77777777" w:rsidR="00885651" w:rsidRPr="00634C13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7176D845" w14:textId="47724710" w:rsidR="00221437" w:rsidRPr="00AB7901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Nazwa/Imię, nazwisko Wykonawcy:</w:t>
      </w:r>
    </w:p>
    <w:p w14:paraId="7753BB8F" w14:textId="77777777" w:rsidR="00221437" w:rsidRPr="00AB7901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624F5DC0" w14:textId="32DEAF90" w:rsidR="00221437" w:rsidRPr="00AB7901" w:rsidRDefault="00221437" w:rsidP="00967269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…………………………………………………………………</w:t>
      </w:r>
      <w:r w:rsidR="005024E1" w:rsidRPr="00AB7901">
        <w:rPr>
          <w:rFonts w:ascii="Calibri" w:hAnsi="Calibri"/>
          <w:color w:val="auto"/>
          <w:sz w:val="20"/>
          <w:szCs w:val="20"/>
        </w:rPr>
        <w:t>….</w:t>
      </w:r>
      <w:r w:rsidRPr="00AB7901">
        <w:rPr>
          <w:rFonts w:ascii="Calibri" w:hAnsi="Calibri"/>
          <w:color w:val="auto"/>
          <w:sz w:val="20"/>
          <w:szCs w:val="20"/>
        </w:rPr>
        <w:t>…………</w:t>
      </w:r>
      <w:r w:rsidR="00967269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………………………………………………………………………..</w:t>
      </w:r>
      <w:r w:rsidRPr="00AB7901">
        <w:rPr>
          <w:rFonts w:ascii="Calibri" w:hAnsi="Calibri"/>
          <w:color w:val="auto"/>
          <w:sz w:val="20"/>
          <w:szCs w:val="20"/>
        </w:rPr>
        <w:t>…………………</w:t>
      </w:r>
      <w:r w:rsidR="00653B34" w:rsidRPr="00AB7901">
        <w:rPr>
          <w:rFonts w:ascii="Calibri" w:hAnsi="Calibri"/>
          <w:color w:val="auto"/>
          <w:sz w:val="20"/>
          <w:szCs w:val="20"/>
        </w:rPr>
        <w:t>.</w:t>
      </w:r>
    </w:p>
    <w:p w14:paraId="19CC71E2" w14:textId="77777777" w:rsidR="00653B34" w:rsidRPr="00AB7901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5339AA7D" w14:textId="77777777" w:rsidR="00221437" w:rsidRPr="00AB7901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Zarejestrowany adres Wykonawcy:</w:t>
      </w:r>
    </w:p>
    <w:p w14:paraId="664E70DF" w14:textId="77777777" w:rsidR="00221437" w:rsidRPr="00AB7901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6A4D17B1" w14:textId="77777777" w:rsidR="00221437" w:rsidRPr="00AB7901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ulica</w:t>
      </w:r>
      <w:r w:rsidRPr="00AB7901">
        <w:rPr>
          <w:rFonts w:ascii="Calibri" w:hAnsi="Calibri"/>
          <w:color w:val="auto"/>
          <w:sz w:val="20"/>
          <w:szCs w:val="20"/>
        </w:rPr>
        <w:tab/>
        <w:t>nr domu</w:t>
      </w:r>
      <w:r w:rsidRPr="00AB7901">
        <w:rPr>
          <w:rFonts w:ascii="Calibri" w:hAnsi="Calibri"/>
          <w:color w:val="auto"/>
          <w:sz w:val="20"/>
          <w:szCs w:val="20"/>
        </w:rPr>
        <w:tab/>
      </w:r>
    </w:p>
    <w:p w14:paraId="2A92C4BB" w14:textId="77777777" w:rsidR="00221437" w:rsidRPr="00AB7901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kod</w:t>
      </w:r>
      <w:r w:rsidRPr="00AB7901">
        <w:rPr>
          <w:rFonts w:ascii="Calibri" w:hAnsi="Calibri"/>
          <w:color w:val="auto"/>
          <w:sz w:val="20"/>
          <w:szCs w:val="20"/>
        </w:rPr>
        <w:tab/>
        <w:t>miejscowość</w:t>
      </w:r>
      <w:r w:rsidRPr="00AB7901">
        <w:rPr>
          <w:rFonts w:ascii="Calibri" w:hAnsi="Calibri"/>
          <w:color w:val="auto"/>
          <w:sz w:val="20"/>
          <w:szCs w:val="20"/>
        </w:rPr>
        <w:tab/>
      </w:r>
    </w:p>
    <w:p w14:paraId="5B921532" w14:textId="77777777" w:rsidR="00221437" w:rsidRPr="00AB7901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powiat</w:t>
      </w:r>
      <w:r w:rsidRPr="00AB7901">
        <w:rPr>
          <w:rFonts w:ascii="Calibri" w:hAnsi="Calibri"/>
          <w:color w:val="auto"/>
          <w:sz w:val="20"/>
          <w:szCs w:val="20"/>
        </w:rPr>
        <w:tab/>
      </w:r>
      <w:r w:rsidR="005024E1" w:rsidRPr="00AB7901">
        <w:rPr>
          <w:rFonts w:ascii="Calibri" w:hAnsi="Calibri"/>
          <w:color w:val="auto"/>
          <w:sz w:val="20"/>
          <w:szCs w:val="20"/>
        </w:rPr>
        <w:t xml:space="preserve"> </w:t>
      </w:r>
      <w:r w:rsidRPr="00AB7901">
        <w:rPr>
          <w:rFonts w:ascii="Calibri" w:hAnsi="Calibri"/>
          <w:color w:val="auto"/>
          <w:sz w:val="20"/>
          <w:szCs w:val="20"/>
        </w:rPr>
        <w:t>województwo</w:t>
      </w:r>
      <w:r w:rsidRPr="00AB7901">
        <w:rPr>
          <w:rFonts w:ascii="Calibri" w:hAnsi="Calibri"/>
          <w:color w:val="auto"/>
          <w:sz w:val="20"/>
          <w:szCs w:val="20"/>
        </w:rPr>
        <w:tab/>
      </w:r>
    </w:p>
    <w:p w14:paraId="0E440226" w14:textId="577730AD" w:rsidR="00221437" w:rsidRPr="00AB7901" w:rsidRDefault="00E01968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Calibri" w:hAnsi="Calibri"/>
          <w:color w:val="auto"/>
          <w:sz w:val="20"/>
          <w:szCs w:val="20"/>
        </w:rPr>
        <w:t>tel.:..…………………………………………………………………..</w:t>
      </w:r>
      <w:r w:rsidR="00A05202" w:rsidRPr="00AB7901">
        <w:rPr>
          <w:rFonts w:ascii="Calibri" w:hAnsi="Calibri"/>
          <w:color w:val="auto"/>
          <w:sz w:val="20"/>
          <w:szCs w:val="20"/>
        </w:rPr>
        <w:t xml:space="preserve">  </w:t>
      </w:r>
      <w:r w:rsidR="00CA5EC7" w:rsidRPr="00AB7901">
        <w:rPr>
          <w:rFonts w:ascii="Calibri" w:hAnsi="Calibri"/>
          <w:color w:val="auto"/>
          <w:sz w:val="20"/>
          <w:szCs w:val="20"/>
        </w:rPr>
        <w:t>e-mail: ………</w:t>
      </w:r>
      <w:r w:rsidR="005024E1" w:rsidRPr="00AB7901">
        <w:rPr>
          <w:rFonts w:ascii="Calibri" w:hAnsi="Calibri"/>
          <w:color w:val="auto"/>
          <w:sz w:val="20"/>
          <w:szCs w:val="20"/>
        </w:rPr>
        <w:t>………</w:t>
      </w:r>
      <w:r>
        <w:rPr>
          <w:rFonts w:ascii="Calibri" w:hAnsi="Calibri"/>
          <w:color w:val="auto"/>
          <w:sz w:val="20"/>
          <w:szCs w:val="20"/>
        </w:rPr>
        <w:t>……………………………………………………....</w:t>
      </w:r>
      <w:r w:rsidR="00CA5EC7" w:rsidRPr="00AB7901">
        <w:rPr>
          <w:rFonts w:ascii="Calibri" w:hAnsi="Calibri"/>
          <w:color w:val="auto"/>
          <w:sz w:val="20"/>
          <w:szCs w:val="20"/>
        </w:rPr>
        <w:t>…………</w:t>
      </w:r>
    </w:p>
    <w:p w14:paraId="62131D41" w14:textId="162FB572" w:rsidR="00221437" w:rsidRPr="00AB7901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NIP</w:t>
      </w:r>
      <w:r w:rsidR="00221437" w:rsidRPr="00AB7901">
        <w:rPr>
          <w:rFonts w:ascii="Calibri" w:hAnsi="Calibri"/>
          <w:color w:val="auto"/>
          <w:sz w:val="20"/>
          <w:szCs w:val="20"/>
        </w:rPr>
        <w:t>:</w:t>
      </w:r>
      <w:r w:rsidR="00221437" w:rsidRPr="00AB7901">
        <w:rPr>
          <w:rFonts w:ascii="Calibri" w:hAnsi="Calibri"/>
          <w:color w:val="auto"/>
          <w:sz w:val="20"/>
          <w:szCs w:val="20"/>
        </w:rPr>
        <w:tab/>
      </w:r>
      <w:r w:rsidR="00221437" w:rsidRPr="00AB7901">
        <w:rPr>
          <w:rFonts w:ascii="Calibri" w:hAnsi="Calibri"/>
          <w:color w:val="auto"/>
          <w:sz w:val="20"/>
          <w:szCs w:val="20"/>
        </w:rPr>
        <w:tab/>
      </w:r>
      <w:r w:rsidR="005E3107" w:rsidRPr="00AB7901">
        <w:rPr>
          <w:rFonts w:ascii="Calibri" w:hAnsi="Calibri"/>
          <w:color w:val="auto"/>
          <w:sz w:val="20"/>
          <w:szCs w:val="20"/>
        </w:rPr>
        <w:t>REGON: ………………………….</w:t>
      </w:r>
    </w:p>
    <w:p w14:paraId="123B195C" w14:textId="3A763801" w:rsidR="005024E1" w:rsidRPr="00AB7901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sz w:val="20"/>
          <w:szCs w:val="20"/>
        </w:rPr>
        <w:t>Numer bankowego rachunku rozliczeniowego</w:t>
      </w:r>
      <w:r w:rsidR="0088091C" w:rsidRPr="00AB7901">
        <w:rPr>
          <w:rFonts w:ascii="Calibri" w:hAnsi="Calibri"/>
          <w:sz w:val="20"/>
          <w:szCs w:val="20"/>
        </w:rPr>
        <w:t>:</w:t>
      </w:r>
      <w:r w:rsidR="00172B2C" w:rsidRPr="00AB7901">
        <w:rPr>
          <w:rFonts w:ascii="Calibri" w:hAnsi="Calibri"/>
          <w:sz w:val="20"/>
          <w:szCs w:val="20"/>
        </w:rPr>
        <w:t xml:space="preserve"> …………………………..</w:t>
      </w:r>
      <w:r w:rsidRPr="00AB7901">
        <w:rPr>
          <w:rFonts w:ascii="Calibri" w:hAnsi="Calibri"/>
          <w:sz w:val="20"/>
          <w:szCs w:val="20"/>
        </w:rPr>
        <w:t>……………………………</w:t>
      </w:r>
      <w:r w:rsidR="0088091C" w:rsidRPr="00AB7901">
        <w:rPr>
          <w:rFonts w:ascii="Calibri" w:hAnsi="Calibri"/>
          <w:sz w:val="20"/>
          <w:szCs w:val="20"/>
        </w:rPr>
        <w:t>…..</w:t>
      </w:r>
    </w:p>
    <w:p w14:paraId="0048A289" w14:textId="77777777" w:rsidR="00221437" w:rsidRPr="00AB7901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3D0A49D3" w:rsidR="00221437" w:rsidRPr="00AB7901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(imię i nazwisko)</w:t>
      </w:r>
      <w:r w:rsidR="005024E1" w:rsidRPr="00AB7901">
        <w:rPr>
          <w:rFonts w:ascii="Calibri" w:hAnsi="Calibri"/>
          <w:color w:val="auto"/>
          <w:sz w:val="20"/>
          <w:szCs w:val="20"/>
        </w:rPr>
        <w:t xml:space="preserve">  </w:t>
      </w:r>
      <w:r w:rsidRPr="00AB7901">
        <w:rPr>
          <w:rFonts w:ascii="Calibri" w:hAnsi="Calibri"/>
          <w:color w:val="auto"/>
          <w:sz w:val="20"/>
          <w:szCs w:val="20"/>
        </w:rPr>
        <w:tab/>
        <w:t>tel</w:t>
      </w:r>
      <w:r w:rsidR="00A05202" w:rsidRPr="00AB7901">
        <w:rPr>
          <w:rFonts w:ascii="Calibri" w:hAnsi="Calibri"/>
          <w:color w:val="auto"/>
          <w:sz w:val="20"/>
          <w:szCs w:val="20"/>
        </w:rPr>
        <w:t>.</w:t>
      </w:r>
      <w:r w:rsidRPr="00AB7901">
        <w:rPr>
          <w:rFonts w:ascii="Calibri" w:hAnsi="Calibri"/>
          <w:color w:val="auto"/>
          <w:sz w:val="20"/>
          <w:szCs w:val="20"/>
        </w:rPr>
        <w:tab/>
        <w:t>e-mail</w:t>
      </w:r>
      <w:r w:rsidRPr="00AB7901">
        <w:rPr>
          <w:rFonts w:ascii="Calibri" w:hAnsi="Calibri"/>
          <w:color w:val="auto"/>
          <w:sz w:val="20"/>
          <w:szCs w:val="20"/>
        </w:rPr>
        <w:tab/>
      </w:r>
    </w:p>
    <w:p w14:paraId="3412117E" w14:textId="2A64E5A6" w:rsidR="00943330" w:rsidRPr="00E464A8" w:rsidRDefault="00C56081" w:rsidP="00E464A8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Calibri" w:hAnsi="Calibri"/>
          <w:color w:val="auto"/>
          <w:sz w:val="20"/>
          <w:szCs w:val="20"/>
        </w:rPr>
      </w:pPr>
      <w:r w:rsidRPr="00AB7901">
        <w:rPr>
          <w:rFonts w:ascii="Calibri" w:hAnsi="Calibri"/>
          <w:color w:val="auto"/>
          <w:sz w:val="20"/>
          <w:szCs w:val="20"/>
        </w:rPr>
        <w:t>Osoba (osoby) uprawniona do podpisania umowy:..…………………</w:t>
      </w:r>
      <w:r w:rsidR="00172B2C" w:rsidRPr="00AB7901">
        <w:rPr>
          <w:rFonts w:ascii="Calibri" w:hAnsi="Calibri"/>
          <w:color w:val="auto"/>
          <w:sz w:val="20"/>
          <w:szCs w:val="20"/>
        </w:rPr>
        <w:t>..</w:t>
      </w:r>
      <w:r w:rsidR="00634C13" w:rsidRPr="00AB7901">
        <w:rPr>
          <w:rFonts w:ascii="Calibri" w:hAnsi="Calibri"/>
          <w:color w:val="auto"/>
          <w:sz w:val="20"/>
          <w:szCs w:val="20"/>
        </w:rPr>
        <w:t>……………………….…………</w:t>
      </w:r>
      <w:r w:rsidR="00E464A8">
        <w:rPr>
          <w:rFonts w:ascii="Calibri" w:hAnsi="Calibri"/>
          <w:color w:val="auto"/>
          <w:sz w:val="20"/>
          <w:szCs w:val="20"/>
        </w:rPr>
        <w:t>……………………………….</w:t>
      </w:r>
    </w:p>
    <w:p w14:paraId="3435EB63" w14:textId="77777777" w:rsidR="00943330" w:rsidRDefault="00943330" w:rsidP="00967269">
      <w:pPr>
        <w:suppressAutoHyphens/>
        <w:jc w:val="both"/>
        <w:rPr>
          <w:rFonts w:ascii="Calibri" w:hAnsi="Calibri" w:cs="Calibri"/>
        </w:rPr>
      </w:pPr>
    </w:p>
    <w:p w14:paraId="73727548" w14:textId="77777777" w:rsidR="00746667" w:rsidRDefault="00746667" w:rsidP="00967269">
      <w:pPr>
        <w:suppressAutoHyphens/>
        <w:jc w:val="both"/>
        <w:rPr>
          <w:rFonts w:ascii="Calibri" w:hAnsi="Calibri" w:cs="Calibri"/>
        </w:rPr>
      </w:pPr>
    </w:p>
    <w:p w14:paraId="241BD150" w14:textId="444897AE" w:rsidR="00E464A8" w:rsidRDefault="00E464A8" w:rsidP="00E464A8">
      <w:pPr>
        <w:suppressAutoHyphen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Pr="00967269">
        <w:rPr>
          <w:rFonts w:ascii="Calibri" w:hAnsi="Calibri" w:cs="Calibri"/>
        </w:rPr>
        <w:t>Oferujemy wykonanie niniejszego zamówienia, zgodnie z wymogami określonymi w ogłoszeniu</w:t>
      </w:r>
      <w:r>
        <w:rPr>
          <w:rFonts w:ascii="Calibri" w:hAnsi="Calibri" w:cs="Calibri"/>
        </w:rPr>
        <w:t xml:space="preserve"> o zamówieniu do przedmiotowego postępowania. </w:t>
      </w:r>
      <w:r w:rsidRPr="00967269">
        <w:rPr>
          <w:rFonts w:ascii="Calibri" w:hAnsi="Calibri" w:cs="Calibri"/>
        </w:rPr>
        <w:t xml:space="preserve"> </w:t>
      </w:r>
    </w:p>
    <w:p w14:paraId="5A39C1BA" w14:textId="77777777" w:rsidR="00E464A8" w:rsidRDefault="00E464A8" w:rsidP="00967269">
      <w:pPr>
        <w:suppressAutoHyphens/>
        <w:jc w:val="both"/>
        <w:rPr>
          <w:rFonts w:ascii="Calibri" w:hAnsi="Calibri" w:cs="Calibri"/>
        </w:rPr>
      </w:pPr>
    </w:p>
    <w:p w14:paraId="2FEFB698" w14:textId="77777777" w:rsidR="00E464A8" w:rsidRPr="00960709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color w:val="FF0000"/>
        </w:rPr>
      </w:pPr>
    </w:p>
    <w:p w14:paraId="299C3FB3" w14:textId="77777777" w:rsidR="00991567" w:rsidRDefault="00991567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color w:val="FF0000"/>
        </w:rPr>
      </w:pPr>
    </w:p>
    <w:p w14:paraId="0C129726" w14:textId="77777777" w:rsidR="00402157" w:rsidRPr="00960709" w:rsidRDefault="00402157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color w:val="FF0000"/>
        </w:rPr>
      </w:pPr>
      <w:r w:rsidRPr="00960709">
        <w:rPr>
          <w:rStyle w:val="Pogrubienie"/>
          <w:rFonts w:ascii="Calibri" w:hAnsi="Calibri" w:cs="Calibri"/>
          <w:color w:val="FF0000"/>
        </w:rPr>
        <w:t>UWAGA!!!</w:t>
      </w:r>
    </w:p>
    <w:p w14:paraId="457ED9C1" w14:textId="1F7004B3" w:rsidR="00967269" w:rsidRDefault="00402157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  <w:r w:rsidRPr="00402157">
        <w:rPr>
          <w:rFonts w:ascii="Calibri" w:hAnsi="Calibri" w:cs="Calibri"/>
          <w:color w:val="FF0000"/>
        </w:rPr>
        <w:br/>
      </w:r>
      <w:r w:rsidR="00991567">
        <w:t>Wykonawca zobowiązany jest do pełnego i kompletnego wypełnienia poniższej tabeli cenowej poprzez podanie wszystk</w:t>
      </w:r>
      <w:r w:rsidR="00354760">
        <w:t>ich wymaganych wartości</w:t>
      </w:r>
      <w:r w:rsidR="00991567">
        <w:t>. Brak uzupełnienia któregokolwiek pola będzie traktowany jako niezgodność oferty z wymaganiami Zamawiającego.</w:t>
      </w:r>
    </w:p>
    <w:p w14:paraId="7BCADEA1" w14:textId="77777777" w:rsidR="00E464A8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</w:p>
    <w:p w14:paraId="30CBB1B6" w14:textId="77777777" w:rsidR="00E464A8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</w:p>
    <w:p w14:paraId="116D6A43" w14:textId="77777777" w:rsidR="00E464A8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</w:p>
    <w:p w14:paraId="2D924955" w14:textId="77777777" w:rsidR="00E464A8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</w:p>
    <w:p w14:paraId="6014162C" w14:textId="77777777" w:rsidR="00E464A8" w:rsidRDefault="00E464A8" w:rsidP="00402157">
      <w:pPr>
        <w:suppressAutoHyphens/>
        <w:spacing w:line="276" w:lineRule="auto"/>
        <w:jc w:val="both"/>
        <w:rPr>
          <w:rStyle w:val="Pogrubienie"/>
          <w:rFonts w:ascii="Calibri" w:hAnsi="Calibri" w:cs="Calibri"/>
          <w:b w:val="0"/>
          <w:i/>
          <w:color w:val="000000" w:themeColor="text1"/>
        </w:rPr>
      </w:pPr>
    </w:p>
    <w:p w14:paraId="630289EF" w14:textId="77777777" w:rsidR="00746667" w:rsidRPr="00402157" w:rsidRDefault="00746667" w:rsidP="00402157">
      <w:pPr>
        <w:suppressAutoHyphens/>
        <w:spacing w:line="276" w:lineRule="auto"/>
        <w:jc w:val="both"/>
        <w:rPr>
          <w:rFonts w:ascii="Calibri" w:hAnsi="Calibri" w:cs="Calibri"/>
          <w:bCs/>
          <w:i/>
          <w:color w:val="000000" w:themeColor="text1"/>
        </w:rPr>
      </w:pPr>
    </w:p>
    <w:p w14:paraId="2E74ACB6" w14:textId="77777777" w:rsidR="00967269" w:rsidRDefault="00967269" w:rsidP="00E01968">
      <w:pPr>
        <w:suppressAutoHyphens/>
        <w:ind w:left="360"/>
        <w:jc w:val="both"/>
        <w:rPr>
          <w:rFonts w:asciiTheme="minorHAnsi" w:hAnsiTheme="minorHAnsi" w:cstheme="minorHAnsi"/>
        </w:rPr>
      </w:pPr>
    </w:p>
    <w:p w14:paraId="4D1295A9" w14:textId="77777777" w:rsidR="00967269" w:rsidRDefault="00967269" w:rsidP="00E01968">
      <w:pPr>
        <w:suppressAutoHyphens/>
        <w:ind w:left="3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1134"/>
        <w:gridCol w:w="1276"/>
        <w:gridCol w:w="1134"/>
        <w:gridCol w:w="1134"/>
        <w:gridCol w:w="1054"/>
        <w:gridCol w:w="1472"/>
      </w:tblGrid>
      <w:tr w:rsidR="004035CA" w:rsidRPr="003275F0" w14:paraId="0EC93760" w14:textId="58A99044" w:rsidTr="00387058">
        <w:trPr>
          <w:trHeight w:val="1204"/>
        </w:trPr>
        <w:tc>
          <w:tcPr>
            <w:tcW w:w="1277" w:type="dxa"/>
          </w:tcPr>
          <w:p w14:paraId="4C1643BD" w14:textId="77777777" w:rsidR="004035CA" w:rsidRPr="004B6223" w:rsidRDefault="004035CA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0D31835A" w14:textId="77777777" w:rsidR="004035CA" w:rsidRPr="004B6223" w:rsidRDefault="004035CA" w:rsidP="00B44C4F">
            <w:pPr>
              <w:jc w:val="center"/>
              <w:rPr>
                <w:rFonts w:cstheme="minorHAnsi"/>
                <w:b/>
                <w:bCs/>
              </w:rPr>
            </w:pPr>
            <w:r w:rsidRPr="004B6223">
              <w:rPr>
                <w:rFonts w:cstheme="minorHAnsi"/>
                <w:b/>
                <w:bCs/>
              </w:rPr>
              <w:t>Czynności</w:t>
            </w:r>
          </w:p>
        </w:tc>
        <w:tc>
          <w:tcPr>
            <w:tcW w:w="1275" w:type="dxa"/>
          </w:tcPr>
          <w:p w14:paraId="10D3CA45" w14:textId="77777777" w:rsidR="004035CA" w:rsidRDefault="004035CA" w:rsidP="004035CA">
            <w:pPr>
              <w:rPr>
                <w:rFonts w:cstheme="minorHAnsi"/>
                <w:b/>
                <w:bCs/>
              </w:rPr>
            </w:pPr>
          </w:p>
          <w:p w14:paraId="4A7730CA" w14:textId="77777777" w:rsidR="004035CA" w:rsidRPr="004035CA" w:rsidRDefault="004035CA" w:rsidP="004035C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4035CA">
              <w:rPr>
                <w:rFonts w:cstheme="minorHAnsi"/>
                <w:b/>
                <w:bCs/>
                <w:sz w:val="18"/>
                <w:szCs w:val="18"/>
              </w:rPr>
              <w:t>Stawka jednostkowa netto</w:t>
            </w:r>
          </w:p>
          <w:p w14:paraId="6F591EB0" w14:textId="59979F8E" w:rsidR="004035CA" w:rsidRPr="004B6223" w:rsidRDefault="004035CA" w:rsidP="004035CA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  <w:r w:rsidRPr="004035CA">
              <w:rPr>
                <w:rFonts w:cstheme="minorHAnsi"/>
                <w:b/>
                <w:bCs/>
                <w:sz w:val="18"/>
                <w:szCs w:val="18"/>
              </w:rPr>
              <w:t xml:space="preserve"> za 1m2</w:t>
            </w:r>
          </w:p>
        </w:tc>
        <w:tc>
          <w:tcPr>
            <w:tcW w:w="1134" w:type="dxa"/>
          </w:tcPr>
          <w:p w14:paraId="443B929C" w14:textId="77777777" w:rsidR="004035CA" w:rsidRDefault="004035CA" w:rsidP="00B44C4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36EEC1C" w14:textId="5A81E503" w:rsidR="004035CA" w:rsidRPr="004B6223" w:rsidRDefault="004035CA" w:rsidP="004035CA">
            <w:pPr>
              <w:spacing w:line="276" w:lineRule="auto"/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  <w:r w:rsidRPr="004035CA">
              <w:rPr>
                <w:rFonts w:cstheme="minorHAnsi"/>
                <w:b/>
                <w:bCs/>
                <w:sz w:val="18"/>
                <w:szCs w:val="18"/>
              </w:rPr>
              <w:t>Stawka podatku VAT w %</w:t>
            </w:r>
          </w:p>
        </w:tc>
        <w:tc>
          <w:tcPr>
            <w:tcW w:w="1276" w:type="dxa"/>
          </w:tcPr>
          <w:p w14:paraId="3F88D76E" w14:textId="35AD464E" w:rsidR="004035CA" w:rsidRPr="004B6223" w:rsidRDefault="004035CA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7FBD7897" w14:textId="4AF2B0CE" w:rsidR="004035CA" w:rsidRPr="004035CA" w:rsidRDefault="004035CA" w:rsidP="004035CA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4035CA">
              <w:rPr>
                <w:rFonts w:cstheme="minorHAnsi"/>
                <w:b/>
                <w:bCs/>
                <w:sz w:val="18"/>
                <w:szCs w:val="18"/>
              </w:rPr>
              <w:t>Stawka jednostkowa brutto za 1m2</w:t>
            </w:r>
          </w:p>
        </w:tc>
        <w:tc>
          <w:tcPr>
            <w:tcW w:w="1134" w:type="dxa"/>
          </w:tcPr>
          <w:p w14:paraId="22C82CB2" w14:textId="77777777" w:rsidR="004035CA" w:rsidRPr="004B6223" w:rsidRDefault="004035CA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3B728DE2" w14:textId="77777777" w:rsidR="004035CA" w:rsidRDefault="004035CA" w:rsidP="00B44C4F">
            <w:pPr>
              <w:jc w:val="center"/>
              <w:rPr>
                <w:rFonts w:cstheme="minorHAnsi"/>
                <w:b/>
                <w:bCs/>
              </w:rPr>
            </w:pPr>
          </w:p>
          <w:p w14:paraId="74677B9B" w14:textId="77777777" w:rsidR="004035CA" w:rsidRPr="004B6223" w:rsidRDefault="004035CA" w:rsidP="00B44C4F">
            <w:pPr>
              <w:jc w:val="center"/>
              <w:rPr>
                <w:rFonts w:cstheme="minorHAnsi"/>
                <w:b/>
                <w:bCs/>
              </w:rPr>
            </w:pPr>
            <w:r w:rsidRPr="004B6223">
              <w:rPr>
                <w:rFonts w:cstheme="minorHAnsi"/>
                <w:b/>
                <w:bCs/>
              </w:rPr>
              <w:t xml:space="preserve">Metry </w:t>
            </w:r>
            <w:r w:rsidRPr="004B6223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40FDEC6F" w14:textId="77777777" w:rsidR="004035CA" w:rsidRPr="004B6223" w:rsidRDefault="004035CA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260225D8" w14:textId="77777777" w:rsidR="004035CA" w:rsidRDefault="004035CA" w:rsidP="00B44C4F">
            <w:pPr>
              <w:jc w:val="center"/>
              <w:rPr>
                <w:rFonts w:cstheme="minorHAnsi"/>
                <w:b/>
                <w:bCs/>
              </w:rPr>
            </w:pPr>
          </w:p>
          <w:p w14:paraId="6864335E" w14:textId="77777777" w:rsidR="004035CA" w:rsidRPr="004B6223" w:rsidRDefault="004035CA" w:rsidP="00B44C4F">
            <w:pPr>
              <w:jc w:val="center"/>
              <w:rPr>
                <w:rFonts w:cstheme="minorHAnsi"/>
                <w:b/>
                <w:bCs/>
              </w:rPr>
            </w:pPr>
            <w:r w:rsidRPr="004B6223">
              <w:rPr>
                <w:rFonts w:cstheme="minorHAnsi"/>
                <w:b/>
                <w:bCs/>
              </w:rPr>
              <w:t xml:space="preserve">Krotność </w:t>
            </w:r>
          </w:p>
        </w:tc>
        <w:tc>
          <w:tcPr>
            <w:tcW w:w="1054" w:type="dxa"/>
          </w:tcPr>
          <w:p w14:paraId="67137D34" w14:textId="77777777" w:rsidR="004035CA" w:rsidRPr="004B6223" w:rsidRDefault="004035CA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1224BA0C" w14:textId="77777777" w:rsidR="004035CA" w:rsidRDefault="004035CA" w:rsidP="004035C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B8D1772" w14:textId="2DC4F392" w:rsidR="004035CA" w:rsidRPr="004035CA" w:rsidRDefault="007C5AEF" w:rsidP="004035C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Wartość netto </w:t>
            </w:r>
            <w:r w:rsidR="004035CA">
              <w:rPr>
                <w:rFonts w:cstheme="minorHAnsi"/>
                <w:b/>
                <w:bCs/>
                <w:sz w:val="18"/>
                <w:szCs w:val="18"/>
              </w:rPr>
              <w:t>w zł</w:t>
            </w:r>
          </w:p>
        </w:tc>
        <w:tc>
          <w:tcPr>
            <w:tcW w:w="1472" w:type="dxa"/>
          </w:tcPr>
          <w:p w14:paraId="76E01DC7" w14:textId="77777777" w:rsidR="004035CA" w:rsidRDefault="004035CA" w:rsidP="004035CA">
            <w:pPr>
              <w:rPr>
                <w:rFonts w:cstheme="minorHAnsi"/>
                <w:b/>
                <w:bCs/>
              </w:rPr>
            </w:pPr>
          </w:p>
          <w:p w14:paraId="4DE46A17" w14:textId="77777777" w:rsidR="004035CA" w:rsidRPr="004035CA" w:rsidRDefault="004035CA" w:rsidP="004035C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4035CA">
              <w:rPr>
                <w:rFonts w:cstheme="minorHAnsi"/>
                <w:b/>
                <w:bCs/>
                <w:sz w:val="18"/>
                <w:szCs w:val="18"/>
              </w:rPr>
              <w:t>Wartość brutto w zł</w:t>
            </w:r>
          </w:p>
          <w:p w14:paraId="7C106D7F" w14:textId="2CC18B4D" w:rsidR="004035CA" w:rsidRPr="004B6223" w:rsidRDefault="004035CA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</w:tc>
      </w:tr>
      <w:tr w:rsidR="004035CA" w:rsidRPr="003275F0" w14:paraId="55ED3C86" w14:textId="1D459773" w:rsidTr="00387058">
        <w:trPr>
          <w:trHeight w:val="840"/>
        </w:trPr>
        <w:tc>
          <w:tcPr>
            <w:tcW w:w="1277" w:type="dxa"/>
          </w:tcPr>
          <w:p w14:paraId="585E11E0" w14:textId="77777777" w:rsidR="004035CA" w:rsidRPr="003275F0" w:rsidRDefault="004035CA" w:rsidP="00B44C4F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69716420" w14:textId="77777777" w:rsidR="004035CA" w:rsidRDefault="004035CA" w:rsidP="00B44C4F">
            <w:pPr>
              <w:jc w:val="center"/>
              <w:rPr>
                <w:rFonts w:cstheme="minorHAnsi"/>
              </w:rPr>
            </w:pPr>
          </w:p>
          <w:p w14:paraId="2BE09A77" w14:textId="77777777" w:rsidR="004035CA" w:rsidRPr="003275F0" w:rsidRDefault="004035CA" w:rsidP="00B44C4F">
            <w:pPr>
              <w:jc w:val="center"/>
              <w:rPr>
                <w:rFonts w:cstheme="minorHAnsi"/>
                <w:sz w:val="10"/>
                <w:szCs w:val="10"/>
              </w:rPr>
            </w:pPr>
            <w:r>
              <w:rPr>
                <w:rFonts w:cstheme="minorHAnsi"/>
              </w:rPr>
              <w:t xml:space="preserve">Koszenie </w:t>
            </w:r>
          </w:p>
          <w:p w14:paraId="629283C5" w14:textId="77777777" w:rsidR="004035CA" w:rsidRPr="003275F0" w:rsidRDefault="004035CA" w:rsidP="00B44C4F">
            <w:pPr>
              <w:jc w:val="center"/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1275" w:type="dxa"/>
          </w:tcPr>
          <w:p w14:paraId="6B3D1F22" w14:textId="77777777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757908CE" w14:textId="77777777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14C192C3" w14:textId="6164DCD7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6127F1AB" w14:textId="77777777" w:rsidR="004035CA" w:rsidRDefault="004035CA" w:rsidP="00B44C4F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3E1B10FE" w14:textId="77777777" w:rsidR="004035CA" w:rsidRDefault="004035CA" w:rsidP="00B44C4F">
            <w:pPr>
              <w:jc w:val="center"/>
              <w:rPr>
                <w:rFonts w:cstheme="minorHAnsi"/>
              </w:rPr>
            </w:pPr>
          </w:p>
          <w:p w14:paraId="546F1B1D" w14:textId="77777777" w:rsidR="004035CA" w:rsidRPr="003275F0" w:rsidRDefault="004035CA" w:rsidP="00B44C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81 045,92</w:t>
            </w:r>
          </w:p>
        </w:tc>
        <w:tc>
          <w:tcPr>
            <w:tcW w:w="1134" w:type="dxa"/>
          </w:tcPr>
          <w:p w14:paraId="45701A40" w14:textId="77777777" w:rsidR="004035CA" w:rsidRDefault="004035CA" w:rsidP="00B44C4F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2F67B34C" w14:textId="77777777" w:rsidR="004035CA" w:rsidRDefault="004035CA" w:rsidP="00B44C4F">
            <w:pPr>
              <w:jc w:val="center"/>
              <w:rPr>
                <w:rFonts w:cstheme="minorHAnsi"/>
              </w:rPr>
            </w:pPr>
          </w:p>
          <w:p w14:paraId="78ABE69C" w14:textId="77777777" w:rsidR="004035CA" w:rsidRPr="003275F0" w:rsidRDefault="004035CA" w:rsidP="00B44C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054" w:type="dxa"/>
          </w:tcPr>
          <w:p w14:paraId="1B8845DF" w14:textId="4879D42B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  <w:tc>
          <w:tcPr>
            <w:tcW w:w="1472" w:type="dxa"/>
          </w:tcPr>
          <w:p w14:paraId="11CFE96D" w14:textId="49BA4C00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</w:tr>
      <w:tr w:rsidR="004035CA" w:rsidRPr="003275F0" w14:paraId="1429707F" w14:textId="703ABB7C" w:rsidTr="00387058">
        <w:trPr>
          <w:trHeight w:val="670"/>
        </w:trPr>
        <w:tc>
          <w:tcPr>
            <w:tcW w:w="1277" w:type="dxa"/>
          </w:tcPr>
          <w:p w14:paraId="0937C995" w14:textId="77777777" w:rsidR="004035CA" w:rsidRDefault="004035CA" w:rsidP="00B44C4F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737FC720" w14:textId="77777777" w:rsidR="004035CA" w:rsidRDefault="004035CA" w:rsidP="00B44C4F">
            <w:pPr>
              <w:jc w:val="center"/>
              <w:rPr>
                <w:rFonts w:cstheme="minorHAnsi"/>
              </w:rPr>
            </w:pPr>
          </w:p>
          <w:p w14:paraId="3C3D17FF" w14:textId="77777777" w:rsidR="004035CA" w:rsidRPr="00FB12B8" w:rsidRDefault="004035CA" w:rsidP="00B44C4F">
            <w:pPr>
              <w:jc w:val="center"/>
              <w:rPr>
                <w:rFonts w:cstheme="minorHAnsi"/>
              </w:rPr>
            </w:pPr>
            <w:r w:rsidRPr="00FB12B8">
              <w:rPr>
                <w:rFonts w:cstheme="minorHAnsi"/>
              </w:rPr>
              <w:t>Żywopłoty</w:t>
            </w:r>
          </w:p>
          <w:p w14:paraId="0ECE5454" w14:textId="77777777" w:rsidR="004035CA" w:rsidRPr="003275F0" w:rsidRDefault="004035CA" w:rsidP="00B44C4F">
            <w:pPr>
              <w:jc w:val="center"/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1275" w:type="dxa"/>
          </w:tcPr>
          <w:p w14:paraId="10F1ED45" w14:textId="77777777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CBF941B" w14:textId="77777777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52483172" w14:textId="3F53CBD6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369DD654" w14:textId="77777777" w:rsidR="004035CA" w:rsidRDefault="004035CA" w:rsidP="00B44C4F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090DDA63" w14:textId="77777777" w:rsidR="004035CA" w:rsidRDefault="004035CA" w:rsidP="00B44C4F">
            <w:pPr>
              <w:jc w:val="center"/>
              <w:rPr>
                <w:rFonts w:cstheme="minorHAnsi"/>
              </w:rPr>
            </w:pPr>
          </w:p>
          <w:p w14:paraId="36330853" w14:textId="77777777" w:rsidR="004035CA" w:rsidRDefault="004035CA" w:rsidP="00B44C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2 838,82</w:t>
            </w:r>
          </w:p>
          <w:p w14:paraId="60342E47" w14:textId="77777777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4CE04ADC" w14:textId="77777777" w:rsidR="004035CA" w:rsidRDefault="004035CA" w:rsidP="00B44C4F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53A4B76E" w14:textId="77777777" w:rsidR="004035CA" w:rsidRPr="003275F0" w:rsidRDefault="004035CA" w:rsidP="00B44C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054" w:type="dxa"/>
          </w:tcPr>
          <w:p w14:paraId="23D3ECA0" w14:textId="04CD5CBA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  <w:tc>
          <w:tcPr>
            <w:tcW w:w="1472" w:type="dxa"/>
          </w:tcPr>
          <w:p w14:paraId="1837696D" w14:textId="776156EE" w:rsidR="004035CA" w:rsidRPr="003275F0" w:rsidRDefault="004035CA" w:rsidP="00B44C4F">
            <w:pPr>
              <w:jc w:val="center"/>
              <w:rPr>
                <w:rFonts w:cstheme="minorHAnsi"/>
              </w:rPr>
            </w:pPr>
          </w:p>
        </w:tc>
      </w:tr>
      <w:tr w:rsidR="00203358" w:rsidRPr="003275F0" w14:paraId="65FD8851" w14:textId="00E31228" w:rsidTr="00387058">
        <w:trPr>
          <w:trHeight w:val="517"/>
        </w:trPr>
        <w:tc>
          <w:tcPr>
            <w:tcW w:w="1277" w:type="dxa"/>
          </w:tcPr>
          <w:p w14:paraId="3C73DAC7" w14:textId="77777777" w:rsidR="00203358" w:rsidRPr="003275F0" w:rsidRDefault="00203358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5C487297" w14:textId="77777777" w:rsidR="00203358" w:rsidRDefault="00203358" w:rsidP="00B44C4F">
            <w:pPr>
              <w:jc w:val="center"/>
              <w:rPr>
                <w:rFonts w:cstheme="minorHAnsi"/>
                <w:b/>
                <w:bCs/>
              </w:rPr>
            </w:pPr>
          </w:p>
          <w:p w14:paraId="439CD24B" w14:textId="14C10BEC" w:rsidR="00203358" w:rsidRDefault="00203358" w:rsidP="00B44C4F">
            <w:pPr>
              <w:jc w:val="center"/>
              <w:rPr>
                <w:rFonts w:cstheme="minorHAnsi"/>
                <w:b/>
                <w:bCs/>
              </w:rPr>
            </w:pPr>
            <w:r w:rsidRPr="003275F0">
              <w:rPr>
                <w:rFonts w:cstheme="minorHAnsi"/>
                <w:b/>
                <w:bCs/>
              </w:rPr>
              <w:t>RAZEM</w:t>
            </w:r>
            <w:r>
              <w:rPr>
                <w:rFonts w:cstheme="minorHAnsi"/>
                <w:b/>
                <w:bCs/>
              </w:rPr>
              <w:t>:</w:t>
            </w:r>
          </w:p>
          <w:p w14:paraId="626103B7" w14:textId="77777777" w:rsidR="00203358" w:rsidRPr="003275F0" w:rsidRDefault="00203358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723C6474" w14:textId="77777777" w:rsidR="00203358" w:rsidRPr="003275F0" w:rsidRDefault="00203358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</w:tcPr>
          <w:p w14:paraId="263A31DF" w14:textId="77777777" w:rsidR="00203358" w:rsidRDefault="00203358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</w:tcPr>
          <w:p w14:paraId="07C40419" w14:textId="77777777" w:rsidR="00203358" w:rsidRDefault="00203358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05DDDA93" w14:textId="77777777" w:rsidR="00203358" w:rsidRDefault="00203358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771422A4" w14:textId="2B16E251" w:rsidR="00203358" w:rsidRDefault="00203358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  <w:r>
              <w:rPr>
                <w:rFonts w:cstheme="minorHAnsi"/>
                <w:b/>
                <w:bCs/>
                <w:sz w:val="10"/>
                <w:szCs w:val="10"/>
              </w:rPr>
              <w:t>-</w:t>
            </w:r>
          </w:p>
        </w:tc>
        <w:tc>
          <w:tcPr>
            <w:tcW w:w="1276" w:type="dxa"/>
          </w:tcPr>
          <w:p w14:paraId="214E20DD" w14:textId="77777777" w:rsidR="00203358" w:rsidRDefault="00203358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</w:tc>
        <w:tc>
          <w:tcPr>
            <w:tcW w:w="2268" w:type="dxa"/>
            <w:gridSpan w:val="2"/>
          </w:tcPr>
          <w:p w14:paraId="05D5362A" w14:textId="77777777" w:rsidR="00203358" w:rsidRDefault="00203358" w:rsidP="00B44C4F">
            <w:pPr>
              <w:jc w:val="center"/>
              <w:rPr>
                <w:rFonts w:cstheme="minorHAnsi"/>
                <w:b/>
                <w:bCs/>
              </w:rPr>
            </w:pPr>
          </w:p>
          <w:p w14:paraId="097D2702" w14:textId="5F8B8D99" w:rsidR="00203358" w:rsidRPr="003275F0" w:rsidRDefault="00203358" w:rsidP="00B44C4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</w:t>
            </w:r>
          </w:p>
        </w:tc>
        <w:tc>
          <w:tcPr>
            <w:tcW w:w="1054" w:type="dxa"/>
          </w:tcPr>
          <w:p w14:paraId="660196A8" w14:textId="2D5A1CFD" w:rsidR="00203358" w:rsidRPr="003275F0" w:rsidRDefault="00203358" w:rsidP="00B44C4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72" w:type="dxa"/>
          </w:tcPr>
          <w:p w14:paraId="223C290D" w14:textId="650BA9AD" w:rsidR="00203358" w:rsidRDefault="00203358" w:rsidP="00B44C4F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</w:tc>
      </w:tr>
    </w:tbl>
    <w:p w14:paraId="0B0A5F5F" w14:textId="77777777" w:rsidR="00746667" w:rsidRDefault="00746667" w:rsidP="00746667">
      <w:pPr>
        <w:suppressAutoHyphens/>
        <w:jc w:val="both"/>
        <w:rPr>
          <w:rFonts w:ascii="Calibri" w:hAnsi="Calibri" w:cs="Calibri"/>
          <w:lang w:eastAsia="ar-SA"/>
        </w:rPr>
      </w:pPr>
    </w:p>
    <w:p w14:paraId="20347662" w14:textId="0916427E" w:rsidR="00845465" w:rsidRDefault="00845465" w:rsidP="00746667">
      <w:pPr>
        <w:suppressAutoHyphens/>
        <w:jc w:val="both"/>
        <w:rPr>
          <w:rFonts w:ascii="Calibri" w:hAnsi="Calibri" w:cs="Calibri"/>
          <w:lang w:eastAsia="ar-SA"/>
        </w:rPr>
      </w:pPr>
    </w:p>
    <w:p w14:paraId="17AE5516" w14:textId="77777777" w:rsidR="00845465" w:rsidRDefault="00845465" w:rsidP="00746667">
      <w:pPr>
        <w:suppressAutoHyphens/>
        <w:jc w:val="both"/>
        <w:rPr>
          <w:rFonts w:ascii="Calibri" w:hAnsi="Calibri" w:cs="Calibri"/>
          <w:lang w:eastAsia="ar-SA"/>
        </w:rPr>
      </w:pPr>
    </w:p>
    <w:p w14:paraId="7742BA1A" w14:textId="7D48E8B2" w:rsidR="00845465" w:rsidRDefault="00845465" w:rsidP="00845465">
      <w:pPr>
        <w:suppressAutoHyphens/>
        <w:jc w:val="both"/>
        <w:rPr>
          <w:rFonts w:ascii="Calibri" w:hAnsi="Calibri" w:cs="Calibri"/>
          <w:i/>
          <w:szCs w:val="24"/>
        </w:rPr>
      </w:pPr>
      <w:r>
        <w:rPr>
          <w:rFonts w:ascii="Calibri" w:hAnsi="Calibri" w:cs="Calibri"/>
          <w:i/>
          <w:szCs w:val="24"/>
        </w:rPr>
        <w:t>……………………………………………………………………….………………………………………</w:t>
      </w:r>
      <w:r w:rsidR="009F1589">
        <w:rPr>
          <w:rFonts w:ascii="Calibri" w:hAnsi="Calibri" w:cs="Calibri"/>
          <w:i/>
          <w:szCs w:val="24"/>
        </w:rPr>
        <w:t>……………………………………………………. zł brutto</w:t>
      </w:r>
    </w:p>
    <w:p w14:paraId="55EA73AD" w14:textId="44CD7AE1" w:rsidR="00845465" w:rsidRDefault="00845465" w:rsidP="00845465">
      <w:pPr>
        <w:suppressAutoHyphens/>
        <w:jc w:val="both"/>
        <w:rPr>
          <w:rFonts w:ascii="Calibri" w:hAnsi="Calibri" w:cs="Calibri"/>
          <w:i/>
          <w:color w:val="FF0000"/>
          <w:sz w:val="18"/>
          <w:szCs w:val="18"/>
        </w:rPr>
      </w:pPr>
    </w:p>
    <w:p w14:paraId="1E6493FC" w14:textId="77777777" w:rsidR="00845465" w:rsidRDefault="00845465" w:rsidP="00845465">
      <w:pPr>
        <w:suppressAutoHyphens/>
        <w:jc w:val="both"/>
        <w:rPr>
          <w:rFonts w:ascii="Calibri" w:hAnsi="Calibri" w:cs="Calibri"/>
          <w:i/>
          <w:szCs w:val="24"/>
        </w:rPr>
      </w:pPr>
    </w:p>
    <w:p w14:paraId="138DDFC0" w14:textId="77777777" w:rsidR="00845465" w:rsidRDefault="00845465" w:rsidP="00845465">
      <w:pPr>
        <w:suppressAutoHyphens/>
        <w:jc w:val="both"/>
        <w:rPr>
          <w:rFonts w:ascii="Calibri" w:hAnsi="Calibri" w:cs="Calibri"/>
          <w:i/>
          <w:szCs w:val="24"/>
        </w:rPr>
      </w:pPr>
      <w:r>
        <w:rPr>
          <w:rFonts w:ascii="Calibri" w:hAnsi="Calibri" w:cs="Calibri"/>
          <w:i/>
          <w:szCs w:val="24"/>
        </w:rPr>
        <w:t>słownie: ………………………………………………………………………………………………….………………………………………………………………….</w:t>
      </w:r>
    </w:p>
    <w:p w14:paraId="2AE4E13E" w14:textId="77777777" w:rsidR="00746667" w:rsidRPr="00967269" w:rsidRDefault="00746667" w:rsidP="00746667">
      <w:pPr>
        <w:suppressAutoHyphens/>
        <w:jc w:val="both"/>
        <w:rPr>
          <w:rFonts w:ascii="Calibri" w:hAnsi="Calibri" w:cs="Calibri"/>
        </w:rPr>
      </w:pPr>
    </w:p>
    <w:p w14:paraId="262AE7F2" w14:textId="77777777" w:rsidR="00E464A8" w:rsidRPr="00E720D9" w:rsidRDefault="00E464A8" w:rsidP="00E01968">
      <w:pPr>
        <w:jc w:val="both"/>
        <w:rPr>
          <w:color w:val="FF0000"/>
          <w:lang w:eastAsia="ar-SA"/>
        </w:rPr>
      </w:pPr>
    </w:p>
    <w:p w14:paraId="1723337D" w14:textId="32ACB494" w:rsidR="00E464A8" w:rsidRPr="00E720D9" w:rsidRDefault="00402157" w:rsidP="00EE5476">
      <w:pPr>
        <w:suppressAutoHyphens/>
        <w:jc w:val="both"/>
      </w:pPr>
      <w:r w:rsidRPr="00E720D9">
        <w:t xml:space="preserve">2. </w:t>
      </w:r>
      <w:r w:rsidR="00E01968" w:rsidRPr="00E720D9">
        <w:t>Oświadczamy, że zapoznaliśmy się z zakresem zamówienia, wzorem umowy i nie wnosimy do nich żadnych zastrzeżeń.</w:t>
      </w:r>
    </w:p>
    <w:p w14:paraId="269854D4" w14:textId="77777777" w:rsidR="00EE5476" w:rsidRDefault="00EE5476" w:rsidP="00EE5476">
      <w:pPr>
        <w:suppressAutoHyphens/>
        <w:jc w:val="both"/>
        <w:rPr>
          <w:rFonts w:ascii="Calibri" w:hAnsi="Calibri" w:cs="Calibri"/>
        </w:rPr>
      </w:pPr>
    </w:p>
    <w:p w14:paraId="3CFB124C" w14:textId="77777777" w:rsidR="00EE5476" w:rsidRDefault="00EE5476" w:rsidP="00EE5476">
      <w:pPr>
        <w:suppressAutoHyphens/>
        <w:jc w:val="both"/>
        <w:rPr>
          <w:rFonts w:ascii="Calibri" w:hAnsi="Calibri" w:cs="Calibri"/>
        </w:rPr>
      </w:pPr>
    </w:p>
    <w:p w14:paraId="06F9B9D1" w14:textId="77777777" w:rsidR="00EE5476" w:rsidRPr="00EE5476" w:rsidRDefault="00EE5476" w:rsidP="00EE5476">
      <w:pPr>
        <w:suppressAutoHyphens/>
        <w:jc w:val="both"/>
        <w:rPr>
          <w:rFonts w:ascii="Calibri" w:hAnsi="Calibri" w:cs="Calibri"/>
        </w:rPr>
      </w:pPr>
    </w:p>
    <w:p w14:paraId="0B072970" w14:textId="22A09DAD" w:rsidR="00E01968" w:rsidRPr="00E464A8" w:rsidRDefault="00E01968" w:rsidP="00E01968">
      <w:pPr>
        <w:jc w:val="both"/>
        <w:rPr>
          <w:rFonts w:ascii="Calibri" w:hAnsi="Calibri" w:cs="Calibri"/>
        </w:rPr>
      </w:pPr>
      <w:r w:rsidRPr="00E464A8">
        <w:rPr>
          <w:rFonts w:ascii="Calibri" w:hAnsi="Calibri" w:cs="Calibri"/>
        </w:rPr>
        <w:t xml:space="preserve">                                                                                  </w:t>
      </w:r>
      <w:r w:rsidR="00967269" w:rsidRPr="00E464A8">
        <w:rPr>
          <w:rFonts w:ascii="Calibri" w:hAnsi="Calibri" w:cs="Calibri"/>
        </w:rPr>
        <w:t xml:space="preserve">                                    </w:t>
      </w:r>
      <w:r w:rsidRPr="00E464A8">
        <w:rPr>
          <w:rFonts w:ascii="Calibri" w:hAnsi="Calibri" w:cs="Calibri"/>
        </w:rPr>
        <w:t xml:space="preserve">   </w:t>
      </w:r>
      <w:r w:rsidR="00943330" w:rsidRPr="00E464A8">
        <w:rPr>
          <w:rFonts w:ascii="Calibri" w:hAnsi="Calibri" w:cs="Calibri"/>
        </w:rPr>
        <w:t xml:space="preserve">                </w:t>
      </w:r>
      <w:r w:rsidR="00E464A8">
        <w:rPr>
          <w:rFonts w:ascii="Calibri" w:hAnsi="Calibri" w:cs="Calibri"/>
        </w:rPr>
        <w:t>…</w:t>
      </w:r>
      <w:r w:rsidRPr="00E464A8">
        <w:rPr>
          <w:rFonts w:ascii="Calibri" w:hAnsi="Calibri" w:cs="Calibri"/>
        </w:rPr>
        <w:t>..………................................</w:t>
      </w:r>
    </w:p>
    <w:p w14:paraId="2CCD5E9E" w14:textId="65BFA18C" w:rsidR="00E01968" w:rsidRPr="00E464A8" w:rsidRDefault="00E01968" w:rsidP="00E01968">
      <w:pPr>
        <w:jc w:val="both"/>
        <w:rPr>
          <w:rFonts w:ascii="Calibri" w:hAnsi="Calibri" w:cs="Calibri"/>
        </w:rPr>
      </w:pPr>
      <w:r w:rsidRPr="00E464A8">
        <w:rPr>
          <w:rFonts w:ascii="Calibri" w:hAnsi="Calibri" w:cs="Calibri"/>
        </w:rPr>
        <w:t xml:space="preserve">                    </w:t>
      </w:r>
      <w:r w:rsidRPr="00E464A8">
        <w:rPr>
          <w:rFonts w:ascii="Calibri" w:hAnsi="Calibri" w:cs="Calibri"/>
        </w:rPr>
        <w:tab/>
      </w:r>
      <w:r w:rsidRPr="00E464A8">
        <w:rPr>
          <w:rFonts w:ascii="Calibri" w:hAnsi="Calibri" w:cs="Calibri"/>
        </w:rPr>
        <w:tab/>
      </w:r>
      <w:r w:rsidRPr="00E464A8">
        <w:rPr>
          <w:rFonts w:ascii="Calibri" w:hAnsi="Calibri" w:cs="Calibri"/>
        </w:rPr>
        <w:tab/>
      </w:r>
      <w:r w:rsidRPr="00E464A8">
        <w:rPr>
          <w:rFonts w:ascii="Calibri" w:hAnsi="Calibri" w:cs="Calibri"/>
        </w:rPr>
        <w:tab/>
      </w:r>
      <w:r w:rsidRPr="00E464A8">
        <w:rPr>
          <w:rFonts w:ascii="Calibri" w:hAnsi="Calibri" w:cs="Calibri"/>
        </w:rPr>
        <w:tab/>
        <w:t xml:space="preserve">                   </w:t>
      </w:r>
      <w:r w:rsidR="00943330" w:rsidRPr="00E464A8">
        <w:rPr>
          <w:rFonts w:ascii="Calibri" w:hAnsi="Calibri" w:cs="Calibri"/>
        </w:rPr>
        <w:t xml:space="preserve">                       </w:t>
      </w:r>
      <w:r w:rsidRPr="00E464A8">
        <w:rPr>
          <w:rFonts w:ascii="Calibri" w:hAnsi="Calibri" w:cs="Calibri"/>
        </w:rPr>
        <w:t>Podpis i pieczątka Wykonawcy</w:t>
      </w:r>
    </w:p>
    <w:p w14:paraId="5DB39E53" w14:textId="77777777" w:rsidR="00E01968" w:rsidRPr="00E01968" w:rsidRDefault="00E01968" w:rsidP="00E01968">
      <w:pPr>
        <w:jc w:val="both"/>
        <w:rPr>
          <w:rFonts w:asciiTheme="minorHAnsi" w:hAnsiTheme="minorHAnsi" w:cstheme="minorHAnsi"/>
        </w:rPr>
      </w:pPr>
    </w:p>
    <w:p w14:paraId="4ECDC891" w14:textId="77777777" w:rsidR="00E01968" w:rsidRPr="00E01968" w:rsidRDefault="00E01968" w:rsidP="00E01968">
      <w:pPr>
        <w:jc w:val="both"/>
        <w:rPr>
          <w:rFonts w:asciiTheme="minorHAnsi" w:hAnsiTheme="minorHAnsi" w:cstheme="minorHAnsi"/>
        </w:rPr>
      </w:pPr>
    </w:p>
    <w:p w14:paraId="18E0C036" w14:textId="57140FA2" w:rsidR="00F77B8D" w:rsidRPr="00DB67BD" w:rsidRDefault="00F77B8D" w:rsidP="00F77B8D">
      <w:pPr>
        <w:pStyle w:val="Tekstpodstawowy3"/>
        <w:jc w:val="both"/>
        <w:rPr>
          <w:rFonts w:ascii="Arial" w:hAnsi="Arial" w:cs="Arial"/>
          <w:b/>
          <w:sz w:val="20"/>
        </w:rPr>
      </w:pPr>
    </w:p>
    <w:sectPr w:rsidR="00F77B8D" w:rsidRPr="00DB67BD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0BFC6" w14:textId="77777777" w:rsidR="00DA7ADF" w:rsidRDefault="00DA7ADF">
      <w:r>
        <w:separator/>
      </w:r>
    </w:p>
  </w:endnote>
  <w:endnote w:type="continuationSeparator" w:id="0">
    <w:p w14:paraId="1C1FC089" w14:textId="77777777" w:rsidR="00DA7ADF" w:rsidRDefault="00DA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E0C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7E538" w14:textId="77777777" w:rsidR="00DA7ADF" w:rsidRDefault="00DA7ADF">
      <w:r>
        <w:separator/>
      </w:r>
    </w:p>
  </w:footnote>
  <w:footnote w:type="continuationSeparator" w:id="0">
    <w:p w14:paraId="1D804139" w14:textId="77777777" w:rsidR="00DA7ADF" w:rsidRDefault="00DA7ADF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7C96199"/>
    <w:multiLevelType w:val="multilevel"/>
    <w:tmpl w:val="10D0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6184F36"/>
    <w:multiLevelType w:val="multilevel"/>
    <w:tmpl w:val="1D6E6F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39" w15:restartNumberingAfterBreak="0">
    <w:nsid w:val="224310F6"/>
    <w:multiLevelType w:val="hybridMultilevel"/>
    <w:tmpl w:val="1C625614"/>
    <w:lvl w:ilvl="0" w:tplc="9320A1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5AA2017"/>
    <w:multiLevelType w:val="hybridMultilevel"/>
    <w:tmpl w:val="675A765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A634F4A"/>
    <w:multiLevelType w:val="multilevel"/>
    <w:tmpl w:val="10D0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02948DF"/>
    <w:multiLevelType w:val="hybridMultilevel"/>
    <w:tmpl w:val="ED2E9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4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4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8" w15:restartNumberingAfterBreak="0">
    <w:nsid w:val="552E1F53"/>
    <w:multiLevelType w:val="multilevel"/>
    <w:tmpl w:val="D49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6A54B30"/>
    <w:multiLevelType w:val="multilevel"/>
    <w:tmpl w:val="51127C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A1942C6"/>
    <w:multiLevelType w:val="hybridMultilevel"/>
    <w:tmpl w:val="890CF4E0"/>
    <w:lvl w:ilvl="0" w:tplc="8D4AF7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6C04E3"/>
    <w:multiLevelType w:val="multilevel"/>
    <w:tmpl w:val="59DE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5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56" w15:restartNumberingAfterBreak="0">
    <w:nsid w:val="7A3B0F1A"/>
    <w:multiLevelType w:val="hybridMultilevel"/>
    <w:tmpl w:val="12605B28"/>
    <w:lvl w:ilvl="0" w:tplc="5D6C938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461FD9"/>
    <w:multiLevelType w:val="multilevel"/>
    <w:tmpl w:val="0AB8A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46"/>
  </w:num>
  <w:num w:numId="3">
    <w:abstractNumId w:val="45"/>
  </w:num>
  <w:num w:numId="4">
    <w:abstractNumId w:val="52"/>
  </w:num>
  <w:num w:numId="5">
    <w:abstractNumId w:val="43"/>
  </w:num>
  <w:num w:numId="6">
    <w:abstractNumId w:val="47"/>
  </w:num>
  <w:num w:numId="7">
    <w:abstractNumId w:val="54"/>
  </w:num>
  <w:num w:numId="8">
    <w:abstractNumId w:val="51"/>
  </w:num>
  <w:num w:numId="9">
    <w:abstractNumId w:val="55"/>
  </w:num>
  <w:num w:numId="10">
    <w:abstractNumId w:val="38"/>
  </w:num>
  <w:num w:numId="11">
    <w:abstractNumId w:val="35"/>
  </w:num>
  <w:num w:numId="12">
    <w:abstractNumId w:val="44"/>
  </w:num>
  <w:num w:numId="13">
    <w:abstractNumId w:val="11"/>
  </w:num>
  <w:num w:numId="14">
    <w:abstractNumId w:val="57"/>
  </w:num>
  <w:num w:numId="15">
    <w:abstractNumId w:val="53"/>
  </w:num>
  <w:num w:numId="16">
    <w:abstractNumId w:val="49"/>
  </w:num>
  <w:num w:numId="17">
    <w:abstractNumId w:val="34"/>
  </w:num>
  <w:num w:numId="18">
    <w:abstractNumId w:val="56"/>
  </w:num>
  <w:num w:numId="19">
    <w:abstractNumId w:val="50"/>
  </w:num>
  <w:num w:numId="20">
    <w:abstractNumId w:val="48"/>
  </w:num>
  <w:num w:numId="21">
    <w:abstractNumId w:val="41"/>
  </w:num>
  <w:num w:numId="22">
    <w:abstractNumId w:val="33"/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3CC3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09CC"/>
    <w:rsid w:val="00041C1A"/>
    <w:rsid w:val="000423CE"/>
    <w:rsid w:val="00042AAA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579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3CAB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43A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0C9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5EE4"/>
    <w:rsid w:val="00127276"/>
    <w:rsid w:val="001273A2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24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475E"/>
    <w:rsid w:val="00185543"/>
    <w:rsid w:val="0018606A"/>
    <w:rsid w:val="00186173"/>
    <w:rsid w:val="001862E2"/>
    <w:rsid w:val="0018655C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263D"/>
    <w:rsid w:val="001B3C13"/>
    <w:rsid w:val="001B4041"/>
    <w:rsid w:val="001B41D3"/>
    <w:rsid w:val="001B482F"/>
    <w:rsid w:val="001B4A1A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CA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AEB"/>
    <w:rsid w:val="001F6BC5"/>
    <w:rsid w:val="001F6C6F"/>
    <w:rsid w:val="00200F12"/>
    <w:rsid w:val="00201040"/>
    <w:rsid w:val="002029A4"/>
    <w:rsid w:val="00203358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0A"/>
    <w:rsid w:val="00215320"/>
    <w:rsid w:val="00216E69"/>
    <w:rsid w:val="002171BE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244"/>
    <w:rsid w:val="00270887"/>
    <w:rsid w:val="00270B94"/>
    <w:rsid w:val="00271BB6"/>
    <w:rsid w:val="00272FD8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BB9"/>
    <w:rsid w:val="00292C44"/>
    <w:rsid w:val="002937AE"/>
    <w:rsid w:val="00293859"/>
    <w:rsid w:val="002949B4"/>
    <w:rsid w:val="00294ECF"/>
    <w:rsid w:val="002952EF"/>
    <w:rsid w:val="00295A93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031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DE6"/>
    <w:rsid w:val="00305E60"/>
    <w:rsid w:val="0030602D"/>
    <w:rsid w:val="003061AE"/>
    <w:rsid w:val="00306C1B"/>
    <w:rsid w:val="003073A7"/>
    <w:rsid w:val="00310E0E"/>
    <w:rsid w:val="00310E39"/>
    <w:rsid w:val="00311E88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3FF2"/>
    <w:rsid w:val="00354687"/>
    <w:rsid w:val="00354760"/>
    <w:rsid w:val="00354B01"/>
    <w:rsid w:val="00354B25"/>
    <w:rsid w:val="00354C3A"/>
    <w:rsid w:val="00354D8D"/>
    <w:rsid w:val="00356525"/>
    <w:rsid w:val="0035685D"/>
    <w:rsid w:val="0035692A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BFB"/>
    <w:rsid w:val="003755F0"/>
    <w:rsid w:val="00376812"/>
    <w:rsid w:val="00377401"/>
    <w:rsid w:val="00377DC1"/>
    <w:rsid w:val="003803F6"/>
    <w:rsid w:val="003810E8"/>
    <w:rsid w:val="0038123E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87058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6F84"/>
    <w:rsid w:val="003A715B"/>
    <w:rsid w:val="003A74ED"/>
    <w:rsid w:val="003A7F27"/>
    <w:rsid w:val="003B0682"/>
    <w:rsid w:val="003B06BB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886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065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055E"/>
    <w:rsid w:val="003F122B"/>
    <w:rsid w:val="003F1844"/>
    <w:rsid w:val="003F1A89"/>
    <w:rsid w:val="003F214D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EFC"/>
    <w:rsid w:val="0040123B"/>
    <w:rsid w:val="00402157"/>
    <w:rsid w:val="004029DC"/>
    <w:rsid w:val="00402C7D"/>
    <w:rsid w:val="004035CA"/>
    <w:rsid w:val="0040397C"/>
    <w:rsid w:val="00403C39"/>
    <w:rsid w:val="00404724"/>
    <w:rsid w:val="0040554F"/>
    <w:rsid w:val="00405F28"/>
    <w:rsid w:val="00406AC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6E3A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8D5"/>
    <w:rsid w:val="00451A5F"/>
    <w:rsid w:val="00451FCB"/>
    <w:rsid w:val="00452E0C"/>
    <w:rsid w:val="004531A4"/>
    <w:rsid w:val="004533A8"/>
    <w:rsid w:val="004546D2"/>
    <w:rsid w:val="00455409"/>
    <w:rsid w:val="004558A8"/>
    <w:rsid w:val="00456B1A"/>
    <w:rsid w:val="0045762E"/>
    <w:rsid w:val="00457684"/>
    <w:rsid w:val="00457703"/>
    <w:rsid w:val="00457E43"/>
    <w:rsid w:val="004600C8"/>
    <w:rsid w:val="004601D3"/>
    <w:rsid w:val="00460848"/>
    <w:rsid w:val="00461E0F"/>
    <w:rsid w:val="004623D4"/>
    <w:rsid w:val="0046282F"/>
    <w:rsid w:val="00463119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5A0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22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35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B7568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106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032"/>
    <w:rsid w:val="004F02BD"/>
    <w:rsid w:val="004F0A29"/>
    <w:rsid w:val="004F1D67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2216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66F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81A"/>
    <w:rsid w:val="00563BBA"/>
    <w:rsid w:val="00564024"/>
    <w:rsid w:val="00566D06"/>
    <w:rsid w:val="00567BFB"/>
    <w:rsid w:val="00570064"/>
    <w:rsid w:val="005704D8"/>
    <w:rsid w:val="00570921"/>
    <w:rsid w:val="00570D2B"/>
    <w:rsid w:val="00572CF4"/>
    <w:rsid w:val="00573925"/>
    <w:rsid w:val="00573CAC"/>
    <w:rsid w:val="00574205"/>
    <w:rsid w:val="0057445F"/>
    <w:rsid w:val="00574D6D"/>
    <w:rsid w:val="00575A97"/>
    <w:rsid w:val="00575F04"/>
    <w:rsid w:val="00581166"/>
    <w:rsid w:val="00581A94"/>
    <w:rsid w:val="00582CCF"/>
    <w:rsid w:val="00585E3D"/>
    <w:rsid w:val="00586F42"/>
    <w:rsid w:val="00587764"/>
    <w:rsid w:val="00590651"/>
    <w:rsid w:val="00590FD9"/>
    <w:rsid w:val="005911E4"/>
    <w:rsid w:val="00592711"/>
    <w:rsid w:val="0059296E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2AA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C7341"/>
    <w:rsid w:val="005C7D5D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540"/>
    <w:rsid w:val="00616ED4"/>
    <w:rsid w:val="006170DA"/>
    <w:rsid w:val="006177A5"/>
    <w:rsid w:val="00617896"/>
    <w:rsid w:val="00617ED6"/>
    <w:rsid w:val="00617F26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632A"/>
    <w:rsid w:val="00627411"/>
    <w:rsid w:val="00627D41"/>
    <w:rsid w:val="006315EB"/>
    <w:rsid w:val="006316FF"/>
    <w:rsid w:val="00633889"/>
    <w:rsid w:val="00633D6A"/>
    <w:rsid w:val="00633DEE"/>
    <w:rsid w:val="00634C13"/>
    <w:rsid w:val="00635143"/>
    <w:rsid w:val="006358B2"/>
    <w:rsid w:val="00635F27"/>
    <w:rsid w:val="00637101"/>
    <w:rsid w:val="006400DB"/>
    <w:rsid w:val="006403E3"/>
    <w:rsid w:val="00640FC3"/>
    <w:rsid w:val="006411D3"/>
    <w:rsid w:val="00642217"/>
    <w:rsid w:val="00643404"/>
    <w:rsid w:val="00643826"/>
    <w:rsid w:val="00643F3B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582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1E1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3B61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1D93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1FB0"/>
    <w:rsid w:val="006E22EB"/>
    <w:rsid w:val="006E2A5E"/>
    <w:rsid w:val="006E2DAE"/>
    <w:rsid w:val="006E3403"/>
    <w:rsid w:val="006E351F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5B79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18E4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666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0B6E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558A"/>
    <w:rsid w:val="00775FDC"/>
    <w:rsid w:val="00776674"/>
    <w:rsid w:val="00776B89"/>
    <w:rsid w:val="00777089"/>
    <w:rsid w:val="00777232"/>
    <w:rsid w:val="00777CCD"/>
    <w:rsid w:val="00781F61"/>
    <w:rsid w:val="00782F0B"/>
    <w:rsid w:val="007830C4"/>
    <w:rsid w:val="0078358D"/>
    <w:rsid w:val="007835DA"/>
    <w:rsid w:val="007836A4"/>
    <w:rsid w:val="00784E96"/>
    <w:rsid w:val="00785C74"/>
    <w:rsid w:val="00786D2A"/>
    <w:rsid w:val="00787D50"/>
    <w:rsid w:val="0079000E"/>
    <w:rsid w:val="007903B0"/>
    <w:rsid w:val="0079044A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5AEF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2E62"/>
    <w:rsid w:val="007F3797"/>
    <w:rsid w:val="007F388B"/>
    <w:rsid w:val="007F460E"/>
    <w:rsid w:val="007F4E5F"/>
    <w:rsid w:val="007F59B7"/>
    <w:rsid w:val="007F5B5F"/>
    <w:rsid w:val="007F7C10"/>
    <w:rsid w:val="0080160A"/>
    <w:rsid w:val="008020C8"/>
    <w:rsid w:val="00802866"/>
    <w:rsid w:val="00802F95"/>
    <w:rsid w:val="00811BD4"/>
    <w:rsid w:val="00811C0A"/>
    <w:rsid w:val="00814373"/>
    <w:rsid w:val="00814FF1"/>
    <w:rsid w:val="00815419"/>
    <w:rsid w:val="00816328"/>
    <w:rsid w:val="00816348"/>
    <w:rsid w:val="008163CA"/>
    <w:rsid w:val="00816481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465"/>
    <w:rsid w:val="008458E6"/>
    <w:rsid w:val="00845B6B"/>
    <w:rsid w:val="00846474"/>
    <w:rsid w:val="008476F0"/>
    <w:rsid w:val="0085181B"/>
    <w:rsid w:val="008542D2"/>
    <w:rsid w:val="00854485"/>
    <w:rsid w:val="00854AFA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45C1"/>
    <w:rsid w:val="00875B77"/>
    <w:rsid w:val="00877064"/>
    <w:rsid w:val="00877BDB"/>
    <w:rsid w:val="0088091C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97957"/>
    <w:rsid w:val="008A07BB"/>
    <w:rsid w:val="008A0A2F"/>
    <w:rsid w:val="008A1504"/>
    <w:rsid w:val="008A3D02"/>
    <w:rsid w:val="008A462F"/>
    <w:rsid w:val="008A4A52"/>
    <w:rsid w:val="008A5744"/>
    <w:rsid w:val="008A6079"/>
    <w:rsid w:val="008A67F1"/>
    <w:rsid w:val="008A7B4B"/>
    <w:rsid w:val="008A7BE1"/>
    <w:rsid w:val="008B08B4"/>
    <w:rsid w:val="008B1053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34A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3330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485"/>
    <w:rsid w:val="00955D83"/>
    <w:rsid w:val="00956775"/>
    <w:rsid w:val="0095750F"/>
    <w:rsid w:val="0095784C"/>
    <w:rsid w:val="00960709"/>
    <w:rsid w:val="009620E7"/>
    <w:rsid w:val="00962136"/>
    <w:rsid w:val="00962361"/>
    <w:rsid w:val="00962B9C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67269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1567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A7BC9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52C6"/>
    <w:rsid w:val="009E609F"/>
    <w:rsid w:val="009F0B5D"/>
    <w:rsid w:val="009F1589"/>
    <w:rsid w:val="009F3B15"/>
    <w:rsid w:val="009F5610"/>
    <w:rsid w:val="009F61D5"/>
    <w:rsid w:val="009F663D"/>
    <w:rsid w:val="00A00225"/>
    <w:rsid w:val="00A006FC"/>
    <w:rsid w:val="00A010CF"/>
    <w:rsid w:val="00A02099"/>
    <w:rsid w:val="00A02322"/>
    <w:rsid w:val="00A02993"/>
    <w:rsid w:val="00A0336E"/>
    <w:rsid w:val="00A05202"/>
    <w:rsid w:val="00A05897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5D8E"/>
    <w:rsid w:val="00A56D49"/>
    <w:rsid w:val="00A6045A"/>
    <w:rsid w:val="00A6082A"/>
    <w:rsid w:val="00A61144"/>
    <w:rsid w:val="00A61C42"/>
    <w:rsid w:val="00A62874"/>
    <w:rsid w:val="00A62E76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2F2A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1592"/>
    <w:rsid w:val="00AB15C0"/>
    <w:rsid w:val="00AB1E3E"/>
    <w:rsid w:val="00AB33B6"/>
    <w:rsid w:val="00AB39EA"/>
    <w:rsid w:val="00AB5CE8"/>
    <w:rsid w:val="00AB7132"/>
    <w:rsid w:val="00AB743C"/>
    <w:rsid w:val="00AB7542"/>
    <w:rsid w:val="00AB77F6"/>
    <w:rsid w:val="00AB7901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A63"/>
    <w:rsid w:val="00B10EB7"/>
    <w:rsid w:val="00B143CB"/>
    <w:rsid w:val="00B14985"/>
    <w:rsid w:val="00B14A3B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068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4A31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3A67"/>
    <w:rsid w:val="00BD5C87"/>
    <w:rsid w:val="00BD5EF5"/>
    <w:rsid w:val="00BD616C"/>
    <w:rsid w:val="00BD6C03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6F0B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769"/>
    <w:rsid w:val="00C43AC6"/>
    <w:rsid w:val="00C43CAE"/>
    <w:rsid w:val="00C44636"/>
    <w:rsid w:val="00C454B5"/>
    <w:rsid w:val="00C454CF"/>
    <w:rsid w:val="00C45A73"/>
    <w:rsid w:val="00C474EA"/>
    <w:rsid w:val="00C509BE"/>
    <w:rsid w:val="00C51444"/>
    <w:rsid w:val="00C55454"/>
    <w:rsid w:val="00C56081"/>
    <w:rsid w:val="00C56C56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162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C30"/>
    <w:rsid w:val="00C96794"/>
    <w:rsid w:val="00C96A62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1EA"/>
    <w:rsid w:val="00CF040E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125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AB5"/>
    <w:rsid w:val="00D12BDB"/>
    <w:rsid w:val="00D12C74"/>
    <w:rsid w:val="00D13014"/>
    <w:rsid w:val="00D13524"/>
    <w:rsid w:val="00D15788"/>
    <w:rsid w:val="00D15B03"/>
    <w:rsid w:val="00D16BC6"/>
    <w:rsid w:val="00D16D86"/>
    <w:rsid w:val="00D173F2"/>
    <w:rsid w:val="00D2004E"/>
    <w:rsid w:val="00D20E06"/>
    <w:rsid w:val="00D20E8F"/>
    <w:rsid w:val="00D2163B"/>
    <w:rsid w:val="00D21683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013F"/>
    <w:rsid w:val="00D3148C"/>
    <w:rsid w:val="00D32E2E"/>
    <w:rsid w:val="00D34DEA"/>
    <w:rsid w:val="00D363D2"/>
    <w:rsid w:val="00D37762"/>
    <w:rsid w:val="00D3786A"/>
    <w:rsid w:val="00D4039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BCC"/>
    <w:rsid w:val="00D52213"/>
    <w:rsid w:val="00D52A17"/>
    <w:rsid w:val="00D53071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5CE"/>
    <w:rsid w:val="00D75F13"/>
    <w:rsid w:val="00D76EF5"/>
    <w:rsid w:val="00D773AA"/>
    <w:rsid w:val="00D77A76"/>
    <w:rsid w:val="00D803CB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A7ADF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54F1"/>
    <w:rsid w:val="00DF7EBF"/>
    <w:rsid w:val="00E008E0"/>
    <w:rsid w:val="00E01928"/>
    <w:rsid w:val="00E0196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3C52"/>
    <w:rsid w:val="00E14E2C"/>
    <w:rsid w:val="00E151A5"/>
    <w:rsid w:val="00E157D2"/>
    <w:rsid w:val="00E16E70"/>
    <w:rsid w:val="00E17023"/>
    <w:rsid w:val="00E1782A"/>
    <w:rsid w:val="00E200FB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64A8"/>
    <w:rsid w:val="00E47B46"/>
    <w:rsid w:val="00E5195D"/>
    <w:rsid w:val="00E52242"/>
    <w:rsid w:val="00E52BB3"/>
    <w:rsid w:val="00E52C18"/>
    <w:rsid w:val="00E5338C"/>
    <w:rsid w:val="00E54264"/>
    <w:rsid w:val="00E54FCB"/>
    <w:rsid w:val="00E55AEC"/>
    <w:rsid w:val="00E563CE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C23"/>
    <w:rsid w:val="00E67F41"/>
    <w:rsid w:val="00E70E3F"/>
    <w:rsid w:val="00E71BFF"/>
    <w:rsid w:val="00E71C32"/>
    <w:rsid w:val="00E720D9"/>
    <w:rsid w:val="00E72D62"/>
    <w:rsid w:val="00E730E3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5F99"/>
    <w:rsid w:val="00EC6417"/>
    <w:rsid w:val="00EC6BE8"/>
    <w:rsid w:val="00ED0C0C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5476"/>
    <w:rsid w:val="00EE62F7"/>
    <w:rsid w:val="00EE6523"/>
    <w:rsid w:val="00EE7AA5"/>
    <w:rsid w:val="00EE7EB3"/>
    <w:rsid w:val="00EF0BDF"/>
    <w:rsid w:val="00EF29F7"/>
    <w:rsid w:val="00EF2ECA"/>
    <w:rsid w:val="00EF3F70"/>
    <w:rsid w:val="00EF48DE"/>
    <w:rsid w:val="00EF5467"/>
    <w:rsid w:val="00EF5900"/>
    <w:rsid w:val="00EF5965"/>
    <w:rsid w:val="00EF60F5"/>
    <w:rsid w:val="00F01628"/>
    <w:rsid w:val="00F01CAB"/>
    <w:rsid w:val="00F0232D"/>
    <w:rsid w:val="00F02D42"/>
    <w:rsid w:val="00F0362F"/>
    <w:rsid w:val="00F03F94"/>
    <w:rsid w:val="00F05A83"/>
    <w:rsid w:val="00F05BA5"/>
    <w:rsid w:val="00F06B3A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15D0F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46CA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77B8D"/>
    <w:rsid w:val="00F826A5"/>
    <w:rsid w:val="00F829B0"/>
    <w:rsid w:val="00F834F2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2C"/>
    <w:rsid w:val="00FC49FB"/>
    <w:rsid w:val="00FC5C89"/>
    <w:rsid w:val="00FC65C3"/>
    <w:rsid w:val="00FD2170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6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10"/>
      </w:numPr>
    </w:pPr>
  </w:style>
  <w:style w:type="numbering" w:customStyle="1" w:styleId="WWNum27">
    <w:name w:val="WWNum27"/>
    <w:basedOn w:val="Bezlisty"/>
    <w:rsid w:val="00354687"/>
    <w:pPr>
      <w:numPr>
        <w:numId w:val="7"/>
      </w:numPr>
    </w:pPr>
  </w:style>
  <w:style w:type="numbering" w:customStyle="1" w:styleId="WWNum74">
    <w:name w:val="WWNum74"/>
    <w:basedOn w:val="Bezlisty"/>
    <w:rsid w:val="00354687"/>
    <w:pPr>
      <w:numPr>
        <w:numId w:val="8"/>
      </w:numPr>
    </w:pPr>
  </w:style>
  <w:style w:type="numbering" w:customStyle="1" w:styleId="Outline">
    <w:name w:val="Outline"/>
    <w:basedOn w:val="Bezlisty"/>
    <w:rsid w:val="00E65F45"/>
    <w:pPr>
      <w:numPr>
        <w:numId w:val="9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85737-422B-471C-84CC-678DD86A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2096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Konto Microsoft</cp:lastModifiedBy>
  <cp:revision>52</cp:revision>
  <cp:lastPrinted>2024-08-27T07:32:00Z</cp:lastPrinted>
  <dcterms:created xsi:type="dcterms:W3CDTF">2025-11-20T08:28:00Z</dcterms:created>
  <dcterms:modified xsi:type="dcterms:W3CDTF">2025-12-15T13:01:00Z</dcterms:modified>
</cp:coreProperties>
</file>